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358" w:rsidRDefault="00EA4358" w:rsidP="00EA4358">
      <w:pPr>
        <w:tabs>
          <w:tab w:val="left" w:pos="1650"/>
        </w:tabs>
        <w:jc w:val="center"/>
        <w:rPr>
          <w:rFonts w:eastAsia="Times New Roman"/>
          <w:b/>
          <w:sz w:val="28"/>
          <w:lang w:eastAsia="ar-SA"/>
        </w:rPr>
      </w:pPr>
      <w:r>
        <w:rPr>
          <w:rFonts w:eastAsia="Times New Roman"/>
          <w:b/>
          <w:sz w:val="28"/>
          <w:lang w:eastAsia="ar-SA"/>
        </w:rPr>
        <w:t>ОТЧЕТ</w:t>
      </w:r>
    </w:p>
    <w:p w:rsidR="00EA4358" w:rsidRDefault="00EA4358" w:rsidP="00EA4358">
      <w:pPr>
        <w:tabs>
          <w:tab w:val="left" w:pos="1650"/>
        </w:tabs>
        <w:jc w:val="center"/>
        <w:rPr>
          <w:rFonts w:eastAsia="Times New Roman"/>
          <w:b/>
          <w:sz w:val="28"/>
          <w:lang w:eastAsia="ar-SA"/>
        </w:rPr>
      </w:pPr>
      <w:r>
        <w:rPr>
          <w:rFonts w:eastAsia="Times New Roman"/>
          <w:b/>
          <w:sz w:val="28"/>
          <w:lang w:eastAsia="ar-SA"/>
        </w:rPr>
        <w:t xml:space="preserve"> главы МО «Село Садовое» о проделанной работе </w:t>
      </w:r>
    </w:p>
    <w:p w:rsidR="00EA4358" w:rsidRDefault="00EA4358" w:rsidP="00EA4358">
      <w:pPr>
        <w:tabs>
          <w:tab w:val="left" w:pos="1650"/>
        </w:tabs>
        <w:jc w:val="center"/>
        <w:rPr>
          <w:rFonts w:eastAsia="Times New Roman"/>
          <w:b/>
          <w:sz w:val="28"/>
          <w:lang w:eastAsia="ar-SA"/>
        </w:rPr>
      </w:pPr>
      <w:r>
        <w:rPr>
          <w:rFonts w:eastAsia="Times New Roman"/>
          <w:b/>
          <w:sz w:val="28"/>
          <w:lang w:eastAsia="ar-SA"/>
        </w:rPr>
        <w:t>администрации за 202</w:t>
      </w:r>
      <w:r w:rsidR="00433126">
        <w:rPr>
          <w:rFonts w:eastAsia="Times New Roman"/>
          <w:b/>
          <w:sz w:val="28"/>
          <w:lang w:eastAsia="ar-SA"/>
        </w:rPr>
        <w:t>2</w:t>
      </w:r>
      <w:r>
        <w:rPr>
          <w:rFonts w:eastAsia="Times New Roman"/>
          <w:b/>
          <w:sz w:val="28"/>
          <w:lang w:eastAsia="ar-SA"/>
        </w:rPr>
        <w:t xml:space="preserve"> год и задачах на 202</w:t>
      </w:r>
      <w:r w:rsidR="00433126">
        <w:rPr>
          <w:rFonts w:eastAsia="Times New Roman"/>
          <w:b/>
          <w:sz w:val="28"/>
          <w:lang w:eastAsia="ar-SA"/>
        </w:rPr>
        <w:t>3</w:t>
      </w:r>
      <w:r>
        <w:rPr>
          <w:rFonts w:eastAsia="Times New Roman"/>
          <w:b/>
          <w:sz w:val="28"/>
          <w:lang w:eastAsia="ar-SA"/>
        </w:rPr>
        <w:t xml:space="preserve"> год.</w:t>
      </w:r>
    </w:p>
    <w:p w:rsidR="00EA4358" w:rsidRDefault="00EA4358" w:rsidP="00EA4358">
      <w:pPr>
        <w:tabs>
          <w:tab w:val="left" w:pos="1650"/>
        </w:tabs>
        <w:jc w:val="center"/>
        <w:rPr>
          <w:rFonts w:eastAsia="Times New Roman"/>
          <w:sz w:val="28"/>
          <w:lang w:eastAsia="ar-SA"/>
        </w:rPr>
      </w:pPr>
      <w:r>
        <w:rPr>
          <w:rFonts w:eastAsia="Times New Roman"/>
          <w:sz w:val="28"/>
          <w:lang w:eastAsia="ar-SA"/>
        </w:rPr>
        <w:t xml:space="preserve">                </w:t>
      </w:r>
    </w:p>
    <w:p w:rsidR="00EA4358" w:rsidRDefault="00EA4358" w:rsidP="00EA4358">
      <w:pPr>
        <w:tabs>
          <w:tab w:val="left" w:pos="1650"/>
        </w:tabs>
        <w:jc w:val="center"/>
        <w:rPr>
          <w:rFonts w:eastAsia="Times New Roman"/>
          <w:sz w:val="28"/>
          <w:lang w:eastAsia="ar-SA"/>
        </w:rPr>
      </w:pPr>
      <w:r>
        <w:rPr>
          <w:rFonts w:eastAsia="Times New Roman"/>
          <w:sz w:val="28"/>
          <w:lang w:eastAsia="ar-SA"/>
        </w:rPr>
        <w:t xml:space="preserve">   Уважаемые жители, депутаты, приглашенные!  </w:t>
      </w:r>
    </w:p>
    <w:p w:rsidR="00EA4358" w:rsidRDefault="00EA4358" w:rsidP="00EA4358">
      <w:pPr>
        <w:tabs>
          <w:tab w:val="left" w:pos="1650"/>
        </w:tabs>
        <w:jc w:val="center"/>
        <w:rPr>
          <w:rFonts w:eastAsia="Times New Roman"/>
          <w:sz w:val="28"/>
          <w:lang w:eastAsia="ar-SA"/>
        </w:rPr>
      </w:pPr>
      <w:r>
        <w:rPr>
          <w:rFonts w:eastAsia="Times New Roman"/>
          <w:sz w:val="28"/>
          <w:lang w:eastAsia="ar-SA"/>
        </w:rPr>
        <w:t xml:space="preserve">                      </w:t>
      </w:r>
    </w:p>
    <w:p w:rsidR="00EA4358" w:rsidRDefault="00EA4358" w:rsidP="00EA4358">
      <w:pPr>
        <w:rPr>
          <w:rFonts w:eastAsia="Times New Roman"/>
          <w:sz w:val="28"/>
          <w:lang w:eastAsia="ar-SA"/>
        </w:rPr>
      </w:pPr>
      <w:r>
        <w:rPr>
          <w:rFonts w:eastAsia="Times New Roman"/>
          <w:sz w:val="28"/>
          <w:lang w:eastAsia="ar-SA"/>
        </w:rPr>
        <w:t xml:space="preserve">      Администрация МО «Село Садовое» в 202</w:t>
      </w:r>
      <w:r w:rsidR="00433126">
        <w:rPr>
          <w:rFonts w:eastAsia="Times New Roman"/>
          <w:sz w:val="28"/>
          <w:lang w:eastAsia="ar-SA"/>
        </w:rPr>
        <w:t>2</w:t>
      </w:r>
      <w:r>
        <w:rPr>
          <w:rFonts w:eastAsia="Times New Roman"/>
          <w:sz w:val="28"/>
          <w:lang w:eastAsia="ar-SA"/>
        </w:rPr>
        <w:t xml:space="preserve"> году исполняла свои полномочия в соответствии с Федеральным законом № 131-ФЗ</w:t>
      </w:r>
      <w:r>
        <w:rPr>
          <w:color w:val="000000"/>
          <w:sz w:val="28"/>
          <w:szCs w:val="28"/>
        </w:rPr>
        <w:t xml:space="preserve"> от 06.10.2003 </w:t>
      </w:r>
      <w:r>
        <w:rPr>
          <w:rFonts w:eastAsia="Times New Roman"/>
          <w:sz w:val="28"/>
          <w:lang w:eastAsia="ar-SA"/>
        </w:rPr>
        <w:t>«Об общих принципах организации местного самоуправления в Российской Федерации», Уставом поселения и другими правовыми актами  федерального и областного значения:</w:t>
      </w:r>
    </w:p>
    <w:p w:rsidR="00EA4358" w:rsidRDefault="00EA4358" w:rsidP="00EA4358">
      <w:pPr>
        <w:numPr>
          <w:ilvl w:val="0"/>
          <w:numId w:val="1"/>
        </w:numPr>
        <w:tabs>
          <w:tab w:val="left" w:pos="360"/>
        </w:tabs>
        <w:rPr>
          <w:rFonts w:eastAsia="Times New Roman"/>
          <w:sz w:val="28"/>
          <w:lang w:eastAsia="ar-SA"/>
        </w:rPr>
      </w:pPr>
      <w:r>
        <w:rPr>
          <w:rFonts w:eastAsia="Times New Roman"/>
          <w:sz w:val="28"/>
          <w:lang w:eastAsia="ar-SA"/>
        </w:rPr>
        <w:t>исполнение бюджета поселения, увеличение его доходной части;</w:t>
      </w:r>
    </w:p>
    <w:p w:rsidR="00EA4358" w:rsidRDefault="00EA4358" w:rsidP="00EA4358">
      <w:pPr>
        <w:numPr>
          <w:ilvl w:val="0"/>
          <w:numId w:val="1"/>
        </w:numPr>
        <w:tabs>
          <w:tab w:val="left" w:pos="360"/>
        </w:tabs>
        <w:rPr>
          <w:rFonts w:eastAsia="Times New Roman"/>
          <w:sz w:val="28"/>
          <w:lang w:eastAsia="ar-SA"/>
        </w:rPr>
      </w:pPr>
      <w:r>
        <w:rPr>
          <w:rFonts w:eastAsia="Times New Roman"/>
          <w:sz w:val="28"/>
          <w:lang w:eastAsia="ar-SA"/>
        </w:rPr>
        <w:t>занимались решением других вопросов местного значения.</w:t>
      </w:r>
    </w:p>
    <w:p w:rsidR="00EA4358" w:rsidRDefault="00EA4358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       </w:t>
      </w:r>
      <w:r w:rsidR="006C4EE7">
        <w:rPr>
          <w:rFonts w:cs="Tahoma"/>
          <w:sz w:val="28"/>
        </w:rPr>
        <w:t>Согласно</w:t>
      </w:r>
      <w:r>
        <w:rPr>
          <w:rFonts w:cs="Tahoma"/>
          <w:sz w:val="28"/>
        </w:rPr>
        <w:t xml:space="preserve"> </w:t>
      </w:r>
      <w:proofErr w:type="spellStart"/>
      <w:r>
        <w:rPr>
          <w:rFonts w:cs="Tahoma"/>
          <w:sz w:val="28"/>
        </w:rPr>
        <w:t>похозяйственного</w:t>
      </w:r>
      <w:proofErr w:type="spellEnd"/>
      <w:r>
        <w:rPr>
          <w:rFonts w:cs="Tahoma"/>
          <w:sz w:val="28"/>
        </w:rPr>
        <w:t xml:space="preserve"> учета у нас имеются следующие данные:</w:t>
      </w:r>
    </w:p>
    <w:p w:rsidR="00EA4358" w:rsidRDefault="006C4EE7" w:rsidP="00EA4358">
      <w:pPr>
        <w:rPr>
          <w:rFonts w:cs="Tahoma"/>
          <w:sz w:val="28"/>
        </w:rPr>
      </w:pPr>
      <w:r>
        <w:rPr>
          <w:rFonts w:cs="Tahoma"/>
          <w:sz w:val="28"/>
        </w:rPr>
        <w:t>Л</w:t>
      </w:r>
      <w:r w:rsidR="00EA4358">
        <w:rPr>
          <w:rFonts w:cs="Tahoma"/>
          <w:sz w:val="28"/>
        </w:rPr>
        <w:t>ичных</w:t>
      </w:r>
      <w:r>
        <w:rPr>
          <w:rFonts w:cs="Tahoma"/>
          <w:sz w:val="28"/>
        </w:rPr>
        <w:t xml:space="preserve"> подсобных хозяйств числится 246</w:t>
      </w:r>
      <w:r w:rsidR="00EA4358">
        <w:rPr>
          <w:rFonts w:cs="Tahoma"/>
          <w:sz w:val="28"/>
        </w:rPr>
        <w:t>, в них наши жители содержат следующее поголовье животных:</w:t>
      </w:r>
    </w:p>
    <w:p w:rsidR="00EA4358" w:rsidRDefault="00EA4358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КРС – </w:t>
      </w:r>
      <w:r w:rsidR="00FA0F54">
        <w:rPr>
          <w:rFonts w:cs="Tahoma"/>
          <w:sz w:val="28"/>
        </w:rPr>
        <w:t>608</w:t>
      </w:r>
      <w:r>
        <w:rPr>
          <w:rFonts w:cs="Tahoma"/>
          <w:sz w:val="28"/>
        </w:rPr>
        <w:t xml:space="preserve">гол., </w:t>
      </w:r>
    </w:p>
    <w:p w:rsidR="00EA4358" w:rsidRDefault="00EA4358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Овец и коз – </w:t>
      </w:r>
      <w:r w:rsidR="00FA0F54">
        <w:rPr>
          <w:rFonts w:cs="Tahoma"/>
          <w:sz w:val="28"/>
        </w:rPr>
        <w:t>380</w:t>
      </w:r>
      <w:r>
        <w:rPr>
          <w:rFonts w:cs="Tahoma"/>
          <w:sz w:val="28"/>
        </w:rPr>
        <w:t xml:space="preserve"> гол</w:t>
      </w:r>
      <w:proofErr w:type="gramStart"/>
      <w:r>
        <w:rPr>
          <w:rFonts w:cs="Tahoma"/>
          <w:sz w:val="28"/>
        </w:rPr>
        <w:t>.;</w:t>
      </w:r>
      <w:proofErr w:type="gramEnd"/>
    </w:p>
    <w:p w:rsidR="00EA4358" w:rsidRDefault="00EA4358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Свиньи – </w:t>
      </w:r>
      <w:r w:rsidR="00FA0F54">
        <w:rPr>
          <w:rFonts w:cs="Tahoma"/>
          <w:sz w:val="28"/>
        </w:rPr>
        <w:t>0</w:t>
      </w:r>
      <w:r>
        <w:rPr>
          <w:rFonts w:cs="Tahoma"/>
          <w:sz w:val="28"/>
        </w:rPr>
        <w:t xml:space="preserve"> гол</w:t>
      </w:r>
      <w:proofErr w:type="gramStart"/>
      <w:r>
        <w:rPr>
          <w:rFonts w:cs="Tahoma"/>
          <w:sz w:val="28"/>
        </w:rPr>
        <w:t>.;</w:t>
      </w:r>
      <w:proofErr w:type="gramEnd"/>
    </w:p>
    <w:p w:rsidR="00EA4358" w:rsidRDefault="00EA4358" w:rsidP="00EA4358">
      <w:pPr>
        <w:rPr>
          <w:rFonts w:cs="Tahoma"/>
          <w:sz w:val="28"/>
        </w:rPr>
      </w:pPr>
      <w:r>
        <w:rPr>
          <w:rFonts w:cs="Tahoma"/>
          <w:sz w:val="28"/>
        </w:rPr>
        <w:t>Птица –</w:t>
      </w:r>
      <w:r w:rsidR="00FA0F54">
        <w:rPr>
          <w:rFonts w:cs="Tahoma"/>
          <w:sz w:val="28"/>
        </w:rPr>
        <w:t>15</w:t>
      </w:r>
      <w:r w:rsidR="006C4EE7">
        <w:rPr>
          <w:rFonts w:cs="Tahoma"/>
          <w:sz w:val="28"/>
        </w:rPr>
        <w:t>0</w:t>
      </w:r>
      <w:r>
        <w:rPr>
          <w:rFonts w:cs="Tahoma"/>
          <w:sz w:val="28"/>
        </w:rPr>
        <w:t xml:space="preserve"> гол</w:t>
      </w:r>
      <w:proofErr w:type="gramStart"/>
      <w:r>
        <w:rPr>
          <w:rFonts w:cs="Tahoma"/>
          <w:sz w:val="28"/>
        </w:rPr>
        <w:t>..</w:t>
      </w:r>
      <w:proofErr w:type="gramEnd"/>
    </w:p>
    <w:p w:rsidR="00EA4358" w:rsidRDefault="00EA4358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      </w:t>
      </w:r>
      <w:r w:rsidR="006C4EE7">
        <w:rPr>
          <w:rFonts w:cs="Tahoma"/>
          <w:sz w:val="28"/>
        </w:rPr>
        <w:t>Данные</w:t>
      </w:r>
      <w:r>
        <w:rPr>
          <w:rFonts w:cs="Tahoma"/>
          <w:sz w:val="28"/>
        </w:rPr>
        <w:t xml:space="preserve"> </w:t>
      </w:r>
      <w:r w:rsidR="006C4EE7">
        <w:rPr>
          <w:rFonts w:cs="Tahoma"/>
          <w:sz w:val="28"/>
        </w:rPr>
        <w:t xml:space="preserve">о </w:t>
      </w:r>
      <w:r>
        <w:rPr>
          <w:rFonts w:cs="Tahoma"/>
          <w:sz w:val="28"/>
        </w:rPr>
        <w:t xml:space="preserve">наличие поголовья </w:t>
      </w:r>
      <w:r w:rsidR="006C4EE7">
        <w:rPr>
          <w:rFonts w:cs="Tahoma"/>
          <w:sz w:val="28"/>
        </w:rPr>
        <w:t xml:space="preserve">показывают, что </w:t>
      </w:r>
      <w:r>
        <w:rPr>
          <w:rFonts w:cs="Tahoma"/>
          <w:sz w:val="28"/>
        </w:rPr>
        <w:t xml:space="preserve">сельскохозяйственных животных в </w:t>
      </w:r>
      <w:r w:rsidR="006C4EE7">
        <w:rPr>
          <w:rFonts w:cs="Tahoma"/>
          <w:sz w:val="28"/>
        </w:rPr>
        <w:t xml:space="preserve">ЛПХ имеют </w:t>
      </w:r>
      <w:r>
        <w:rPr>
          <w:rFonts w:cs="Tahoma"/>
          <w:sz w:val="28"/>
        </w:rPr>
        <w:t>тенденцию к повышению.</w:t>
      </w:r>
    </w:p>
    <w:p w:rsidR="00EA4358" w:rsidRDefault="00EA4358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       Основными отраслями экономики на территории поселения является сельское хозяйство, растениеводство и животноводство. </w:t>
      </w:r>
    </w:p>
    <w:p w:rsidR="00EA4358" w:rsidRDefault="00EA4358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      Бюджет сельского поселения является дотационным, его и</w:t>
      </w:r>
      <w:r w:rsidR="006C4EE7">
        <w:rPr>
          <w:rFonts w:cs="Tahoma"/>
          <w:sz w:val="28"/>
        </w:rPr>
        <w:t xml:space="preserve">сполнение </w:t>
      </w:r>
      <w:r w:rsidR="0068234C">
        <w:rPr>
          <w:rFonts w:cs="Tahoma"/>
          <w:sz w:val="28"/>
        </w:rPr>
        <w:t>на 01.01</w:t>
      </w:r>
      <w:r w:rsidR="00ED71B0">
        <w:rPr>
          <w:rFonts w:cs="Tahoma"/>
          <w:sz w:val="28"/>
        </w:rPr>
        <w:t>.202</w:t>
      </w:r>
      <w:r w:rsidR="0068234C">
        <w:rPr>
          <w:rFonts w:cs="Tahoma"/>
          <w:sz w:val="28"/>
        </w:rPr>
        <w:t>3</w:t>
      </w:r>
      <w:r w:rsidR="00ED71B0">
        <w:rPr>
          <w:rFonts w:cs="Tahoma"/>
          <w:sz w:val="28"/>
        </w:rPr>
        <w:t xml:space="preserve"> года</w:t>
      </w:r>
      <w:r w:rsidR="006C4EE7">
        <w:rPr>
          <w:rFonts w:cs="Tahoma"/>
          <w:sz w:val="28"/>
        </w:rPr>
        <w:t xml:space="preserve"> </w:t>
      </w:r>
      <w:r>
        <w:rPr>
          <w:rFonts w:cs="Tahoma"/>
          <w:sz w:val="28"/>
        </w:rPr>
        <w:t>характеризуется следующими цифрами:</w:t>
      </w:r>
    </w:p>
    <w:p w:rsidR="00ED71B0" w:rsidRDefault="00EA4358" w:rsidP="00ED71B0">
      <w:pPr>
        <w:rPr>
          <w:rFonts w:cs="Tahoma"/>
          <w:sz w:val="28"/>
        </w:rPr>
      </w:pPr>
      <w:r>
        <w:rPr>
          <w:rFonts w:cs="Tahoma"/>
          <w:sz w:val="28"/>
        </w:rPr>
        <w:t xml:space="preserve">Доходы составили </w:t>
      </w:r>
      <w:r w:rsidR="0068234C">
        <w:rPr>
          <w:rFonts w:cs="Tahoma"/>
          <w:sz w:val="28"/>
        </w:rPr>
        <w:t>2325,76108</w:t>
      </w:r>
      <w:r>
        <w:rPr>
          <w:rFonts w:cs="Tahoma"/>
          <w:sz w:val="28"/>
        </w:rPr>
        <w:t xml:space="preserve"> тыс. рублей;</w:t>
      </w:r>
    </w:p>
    <w:p w:rsidR="00ED71B0" w:rsidRDefault="00ED71B0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Собственные доходы составили  </w:t>
      </w:r>
      <w:r w:rsidR="0068234C">
        <w:rPr>
          <w:rFonts w:cs="Tahoma"/>
          <w:sz w:val="28"/>
        </w:rPr>
        <w:t>443,39850</w:t>
      </w:r>
      <w:r>
        <w:rPr>
          <w:rFonts w:cs="Tahoma"/>
          <w:sz w:val="28"/>
        </w:rPr>
        <w:t xml:space="preserve"> тыс. рублей;</w:t>
      </w:r>
    </w:p>
    <w:p w:rsidR="00EA4358" w:rsidRDefault="00EA4358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Расходы исполнены </w:t>
      </w:r>
      <w:r w:rsidR="0068234C">
        <w:rPr>
          <w:rFonts w:cs="Tahoma"/>
          <w:sz w:val="28"/>
        </w:rPr>
        <w:t>2250,66530</w:t>
      </w:r>
      <w:r>
        <w:rPr>
          <w:rFonts w:cs="Tahoma"/>
          <w:sz w:val="28"/>
        </w:rPr>
        <w:t xml:space="preserve"> тыс. рублей;  </w:t>
      </w:r>
      <w:bookmarkStart w:id="0" w:name="_GoBack"/>
      <w:bookmarkEnd w:id="0"/>
    </w:p>
    <w:p w:rsidR="006C4EE7" w:rsidRDefault="006C4EE7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      В 202</w:t>
      </w:r>
      <w:r w:rsidR="00433126">
        <w:rPr>
          <w:rFonts w:cs="Tahoma"/>
          <w:sz w:val="28"/>
        </w:rPr>
        <w:t>2</w:t>
      </w:r>
      <w:r w:rsidR="00EA4358">
        <w:rPr>
          <w:rFonts w:cs="Tahoma"/>
          <w:sz w:val="28"/>
        </w:rPr>
        <w:t xml:space="preserve"> году совместно с  налоговой инспекцией проводилась работа по сбору налогов, а также информирование жителей об их задолженност</w:t>
      </w:r>
      <w:r>
        <w:rPr>
          <w:rFonts w:cs="Tahoma"/>
          <w:sz w:val="28"/>
        </w:rPr>
        <w:t>ях и необходимости их погашений.</w:t>
      </w:r>
    </w:p>
    <w:p w:rsidR="006C4EE7" w:rsidRDefault="006C4EE7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      В школе в 202</w:t>
      </w:r>
      <w:r w:rsidR="00433126">
        <w:rPr>
          <w:rFonts w:cs="Tahoma"/>
          <w:sz w:val="28"/>
        </w:rPr>
        <w:t>2</w:t>
      </w:r>
      <w:r>
        <w:rPr>
          <w:rFonts w:cs="Tahoma"/>
          <w:sz w:val="28"/>
        </w:rPr>
        <w:t>году произведен косметический ремо</w:t>
      </w:r>
      <w:r w:rsidR="004B3E63">
        <w:rPr>
          <w:rFonts w:cs="Tahoma"/>
          <w:sz w:val="28"/>
        </w:rPr>
        <w:t>нт.</w:t>
      </w:r>
    </w:p>
    <w:p w:rsidR="004B3E63" w:rsidRDefault="004B3E63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    </w:t>
      </w:r>
      <w:r w:rsidR="001417D2">
        <w:rPr>
          <w:rFonts w:cs="Tahoma"/>
          <w:sz w:val="28"/>
        </w:rPr>
        <w:t xml:space="preserve">  В здании ФАП</w:t>
      </w:r>
      <w:r>
        <w:rPr>
          <w:rFonts w:cs="Tahoma"/>
          <w:sz w:val="28"/>
        </w:rPr>
        <w:t xml:space="preserve"> произведен косметический ремонт, ведется работа по укомплектованию новым автомобилем скорой помощи.</w:t>
      </w:r>
    </w:p>
    <w:p w:rsidR="004B3E63" w:rsidRDefault="004B3E63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      В доме Культуры необходим капитальный ремонт здания, проблема затягивается тем, что оба здания до сих пор не оформлены в собственность района. </w:t>
      </w:r>
    </w:p>
    <w:p w:rsidR="00EA4358" w:rsidRDefault="00EA4358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      </w:t>
      </w:r>
      <w:r w:rsidR="009D2B80">
        <w:rPr>
          <w:rFonts w:cs="Tahoma"/>
          <w:sz w:val="28"/>
        </w:rPr>
        <w:t>На территории работает</w:t>
      </w:r>
      <w:r>
        <w:rPr>
          <w:rFonts w:cs="Tahoma"/>
          <w:sz w:val="28"/>
        </w:rPr>
        <w:t xml:space="preserve"> почтовое отделение связи.</w:t>
      </w:r>
    </w:p>
    <w:p w:rsidR="00EA4358" w:rsidRDefault="00EA4358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     </w:t>
      </w:r>
      <w:r w:rsidR="009D2B80">
        <w:rPr>
          <w:rFonts w:cs="Tahoma"/>
          <w:sz w:val="28"/>
        </w:rPr>
        <w:t xml:space="preserve"> Также на нашей территории работает специалист</w:t>
      </w:r>
      <w:r>
        <w:rPr>
          <w:rFonts w:cs="Tahoma"/>
          <w:sz w:val="28"/>
        </w:rPr>
        <w:t xml:space="preserve"> службы по уходу за престарелыми г</w:t>
      </w:r>
      <w:r w:rsidR="009D2B80">
        <w:rPr>
          <w:rFonts w:cs="Tahoma"/>
          <w:sz w:val="28"/>
        </w:rPr>
        <w:t>ражданами. Труд социального работника</w:t>
      </w:r>
      <w:r>
        <w:rPr>
          <w:rFonts w:cs="Tahoma"/>
          <w:sz w:val="28"/>
        </w:rPr>
        <w:t xml:space="preserve"> крайне необходим для села</w:t>
      </w:r>
      <w:r w:rsidR="009D2B80">
        <w:rPr>
          <w:rFonts w:cs="Tahoma"/>
          <w:sz w:val="28"/>
        </w:rPr>
        <w:t>.</w:t>
      </w:r>
      <w:r>
        <w:rPr>
          <w:rFonts w:cs="Tahoma"/>
          <w:sz w:val="28"/>
        </w:rPr>
        <w:t xml:space="preserve"> </w:t>
      </w:r>
    </w:p>
    <w:p w:rsidR="00EA4358" w:rsidRDefault="00EA4358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     Торговля у нас представлена в количестве одного торгового объекта. Учитывая территориальное размещение нашего поселения</w:t>
      </w:r>
      <w:r w:rsidR="00ED71B0">
        <w:rPr>
          <w:rFonts w:cs="Tahoma"/>
          <w:sz w:val="28"/>
        </w:rPr>
        <w:t>, считаю</w:t>
      </w:r>
      <w:r w:rsidR="001417D2">
        <w:rPr>
          <w:rFonts w:cs="Tahoma"/>
          <w:sz w:val="28"/>
        </w:rPr>
        <w:t>,</w:t>
      </w:r>
      <w:r w:rsidR="00ED71B0">
        <w:rPr>
          <w:rFonts w:cs="Tahoma"/>
          <w:sz w:val="28"/>
        </w:rPr>
        <w:t xml:space="preserve"> </w:t>
      </w:r>
      <w:r>
        <w:rPr>
          <w:rFonts w:cs="Tahoma"/>
          <w:sz w:val="28"/>
        </w:rPr>
        <w:t>что услугами торговли население обеспечено удовлетворительно.</w:t>
      </w:r>
    </w:p>
    <w:p w:rsidR="00EA4358" w:rsidRDefault="00EA4358" w:rsidP="00EA4358">
      <w:pPr>
        <w:rPr>
          <w:rFonts w:cs="Tahoma"/>
          <w:sz w:val="28"/>
        </w:rPr>
      </w:pPr>
      <w:r>
        <w:rPr>
          <w:rFonts w:cs="Tahoma"/>
          <w:sz w:val="28"/>
        </w:rPr>
        <w:lastRenderedPageBreak/>
        <w:t xml:space="preserve">     В ведении сельсовета находится вопрос благоустройства территории. Вопрос организации сбора, вывоза и утилизации отходов не решен из-за отсутствия дороги с твердым покрытием и ежегодного весеннего половодья.</w:t>
      </w:r>
    </w:p>
    <w:p w:rsidR="00EA4358" w:rsidRDefault="00EA4358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     Очень важным для территории является вопрос состояния правопорядка. Отсутствие длительное время постоянного участкового </w:t>
      </w:r>
      <w:proofErr w:type="gramStart"/>
      <w:r>
        <w:rPr>
          <w:rFonts w:cs="Tahoma"/>
          <w:sz w:val="28"/>
        </w:rPr>
        <w:t>на территории сельсовета сказывается</w:t>
      </w:r>
      <w:proofErr w:type="gramEnd"/>
      <w:r>
        <w:rPr>
          <w:rFonts w:cs="Tahoma"/>
          <w:sz w:val="28"/>
        </w:rPr>
        <w:t xml:space="preserve"> для села негативно. </w:t>
      </w:r>
    </w:p>
    <w:p w:rsidR="00EA4358" w:rsidRDefault="00EA4358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     Параллельно с теми вопросами, которые я обозначил, исполнялись и другие полномочия в соответствии с законодательством:</w:t>
      </w:r>
    </w:p>
    <w:p w:rsidR="00EA4358" w:rsidRDefault="00EA4358" w:rsidP="00EA4358">
      <w:pPr>
        <w:numPr>
          <w:ilvl w:val="0"/>
          <w:numId w:val="2"/>
        </w:numPr>
        <w:tabs>
          <w:tab w:val="left" w:pos="360"/>
        </w:tabs>
        <w:rPr>
          <w:rFonts w:eastAsia="Times New Roman"/>
          <w:sz w:val="28"/>
          <w:lang w:eastAsia="ar-SA"/>
        </w:rPr>
      </w:pPr>
      <w:r>
        <w:rPr>
          <w:rFonts w:eastAsia="Times New Roman"/>
          <w:sz w:val="28"/>
          <w:lang w:eastAsia="ar-SA"/>
        </w:rPr>
        <w:t xml:space="preserve">проводились  заседания Совета МО; </w:t>
      </w:r>
    </w:p>
    <w:p w:rsidR="00EA4358" w:rsidRDefault="00EA4358" w:rsidP="00EA4358">
      <w:pPr>
        <w:numPr>
          <w:ilvl w:val="0"/>
          <w:numId w:val="2"/>
        </w:numPr>
        <w:tabs>
          <w:tab w:val="left" w:pos="360"/>
        </w:tabs>
        <w:rPr>
          <w:rFonts w:eastAsia="Times New Roman"/>
          <w:sz w:val="28"/>
          <w:lang w:eastAsia="ar-SA"/>
        </w:rPr>
      </w:pPr>
      <w:r>
        <w:rPr>
          <w:rFonts w:eastAsia="Times New Roman"/>
          <w:sz w:val="28"/>
          <w:lang w:eastAsia="ar-SA"/>
        </w:rPr>
        <w:t>проводилась работа с обращениями граждан;</w:t>
      </w:r>
    </w:p>
    <w:p w:rsidR="00EA4358" w:rsidRDefault="00EA4358" w:rsidP="00EA4358">
      <w:pPr>
        <w:rPr>
          <w:rFonts w:cs="Tahoma"/>
          <w:sz w:val="28"/>
        </w:rPr>
      </w:pPr>
      <w:r>
        <w:rPr>
          <w:rFonts w:cs="Tahoma"/>
          <w:sz w:val="28"/>
        </w:rPr>
        <w:t xml:space="preserve">      Основными задачами</w:t>
      </w:r>
      <w:r w:rsidR="00ED71B0">
        <w:rPr>
          <w:rFonts w:cs="Tahoma"/>
          <w:sz w:val="28"/>
        </w:rPr>
        <w:t>,</w:t>
      </w:r>
      <w:r>
        <w:rPr>
          <w:rFonts w:cs="Tahoma"/>
          <w:sz w:val="28"/>
        </w:rPr>
        <w:t xml:space="preserve"> над которыми я, как руководитель и администрация будет</w:t>
      </w:r>
      <w:r w:rsidR="00FC223C">
        <w:rPr>
          <w:rFonts w:cs="Tahoma"/>
          <w:sz w:val="28"/>
        </w:rPr>
        <w:t xml:space="preserve"> работать в текущем периоде 202</w:t>
      </w:r>
      <w:r w:rsidR="00433126">
        <w:rPr>
          <w:rFonts w:cs="Tahoma"/>
          <w:sz w:val="28"/>
        </w:rPr>
        <w:t>2</w:t>
      </w:r>
      <w:r w:rsidR="00FC223C">
        <w:rPr>
          <w:rFonts w:cs="Tahoma"/>
          <w:sz w:val="28"/>
        </w:rPr>
        <w:t xml:space="preserve"> года и 202</w:t>
      </w:r>
      <w:r w:rsidR="00433126">
        <w:rPr>
          <w:rFonts w:cs="Tahoma"/>
          <w:sz w:val="28"/>
        </w:rPr>
        <w:t>3</w:t>
      </w:r>
      <w:r>
        <w:rPr>
          <w:rFonts w:cs="Tahoma"/>
          <w:sz w:val="28"/>
        </w:rPr>
        <w:t xml:space="preserve"> год </w:t>
      </w:r>
      <w:proofErr w:type="gramStart"/>
      <w:r>
        <w:rPr>
          <w:rFonts w:cs="Tahoma"/>
          <w:sz w:val="28"/>
        </w:rPr>
        <w:t>следующие</w:t>
      </w:r>
      <w:proofErr w:type="gramEnd"/>
      <w:r>
        <w:rPr>
          <w:rFonts w:cs="Tahoma"/>
          <w:sz w:val="28"/>
        </w:rPr>
        <w:t>:</w:t>
      </w:r>
    </w:p>
    <w:p w:rsidR="00EA4358" w:rsidRDefault="00EA4358" w:rsidP="00EA4358">
      <w:pPr>
        <w:numPr>
          <w:ilvl w:val="0"/>
          <w:numId w:val="3"/>
        </w:numPr>
        <w:tabs>
          <w:tab w:val="left" w:pos="360"/>
        </w:tabs>
        <w:rPr>
          <w:rFonts w:eastAsia="Times New Roman"/>
          <w:sz w:val="28"/>
          <w:lang w:eastAsia="ar-SA"/>
        </w:rPr>
      </w:pPr>
      <w:r>
        <w:rPr>
          <w:rFonts w:eastAsia="Times New Roman"/>
          <w:sz w:val="28"/>
          <w:lang w:eastAsia="ar-SA"/>
        </w:rPr>
        <w:t>исполнение бюджета сельсовета</w:t>
      </w:r>
      <w:r w:rsidR="00ED71B0">
        <w:rPr>
          <w:rFonts w:eastAsia="Times New Roman"/>
          <w:sz w:val="28"/>
          <w:lang w:eastAsia="ar-SA"/>
        </w:rPr>
        <w:t>, увеличение его доходной части;</w:t>
      </w:r>
      <w:r>
        <w:rPr>
          <w:rFonts w:eastAsia="Times New Roman"/>
          <w:sz w:val="28"/>
          <w:lang w:eastAsia="ar-SA"/>
        </w:rPr>
        <w:t xml:space="preserve"> сокращение расходов;</w:t>
      </w:r>
    </w:p>
    <w:p w:rsidR="00EA4358" w:rsidRDefault="00EA4358" w:rsidP="00EA4358">
      <w:pPr>
        <w:numPr>
          <w:ilvl w:val="0"/>
          <w:numId w:val="3"/>
        </w:numPr>
        <w:tabs>
          <w:tab w:val="left" w:pos="360"/>
        </w:tabs>
        <w:rPr>
          <w:rFonts w:eastAsia="Times New Roman"/>
          <w:sz w:val="28"/>
          <w:lang w:eastAsia="ar-SA"/>
        </w:rPr>
      </w:pPr>
      <w:r>
        <w:rPr>
          <w:rFonts w:eastAsia="Times New Roman"/>
          <w:sz w:val="28"/>
          <w:lang w:eastAsia="ar-SA"/>
        </w:rPr>
        <w:t>снижение налогового долга поселения, снижение числа неплательщиков и недоимщиков налогов;</w:t>
      </w:r>
    </w:p>
    <w:p w:rsidR="00EA4358" w:rsidRDefault="00EA4358" w:rsidP="00EA4358">
      <w:pPr>
        <w:numPr>
          <w:ilvl w:val="0"/>
          <w:numId w:val="3"/>
        </w:numPr>
        <w:tabs>
          <w:tab w:val="left" w:pos="360"/>
        </w:tabs>
        <w:rPr>
          <w:rFonts w:eastAsia="Times New Roman"/>
          <w:sz w:val="28"/>
          <w:lang w:eastAsia="ar-SA"/>
        </w:rPr>
      </w:pPr>
      <w:r>
        <w:rPr>
          <w:rFonts w:eastAsia="Times New Roman"/>
          <w:sz w:val="28"/>
          <w:lang w:eastAsia="ar-SA"/>
        </w:rPr>
        <w:t>содействие в развитии сельскохозяйственного производства, личных подсобных хозяйств, КФХ, индивидуальных предпринимателей;</w:t>
      </w:r>
    </w:p>
    <w:p w:rsidR="00EA4358" w:rsidRDefault="00EA4358" w:rsidP="00EA4358">
      <w:pPr>
        <w:numPr>
          <w:ilvl w:val="0"/>
          <w:numId w:val="3"/>
        </w:numPr>
        <w:tabs>
          <w:tab w:val="left" w:pos="360"/>
        </w:tabs>
        <w:rPr>
          <w:rFonts w:eastAsia="Times New Roman"/>
          <w:sz w:val="28"/>
          <w:lang w:eastAsia="ar-SA"/>
        </w:rPr>
      </w:pPr>
      <w:r>
        <w:rPr>
          <w:rFonts w:eastAsia="Times New Roman"/>
          <w:sz w:val="28"/>
          <w:lang w:eastAsia="ar-SA"/>
        </w:rPr>
        <w:t>развитие гостевого и туристического бизнеса;</w:t>
      </w:r>
    </w:p>
    <w:p w:rsidR="00EA4358" w:rsidRDefault="00EA4358" w:rsidP="00EA4358">
      <w:pPr>
        <w:numPr>
          <w:ilvl w:val="0"/>
          <w:numId w:val="3"/>
        </w:numPr>
        <w:tabs>
          <w:tab w:val="left" w:pos="360"/>
          <w:tab w:val="left" w:pos="1650"/>
        </w:tabs>
        <w:rPr>
          <w:rFonts w:eastAsia="Times New Roman"/>
          <w:sz w:val="28"/>
          <w:lang w:eastAsia="ar-SA"/>
        </w:rPr>
      </w:pPr>
      <w:r>
        <w:rPr>
          <w:rFonts w:eastAsia="Times New Roman"/>
          <w:sz w:val="28"/>
          <w:lang w:eastAsia="ar-SA"/>
        </w:rPr>
        <w:t>другие вопросы местного значения, которые возлагаются на администрацию в соответствии с законодательством и Уставом муниципального образования «Село Садовое».</w:t>
      </w:r>
    </w:p>
    <w:p w:rsidR="004F0AE7" w:rsidRDefault="004F0AE7"/>
    <w:sectPr w:rsidR="004F0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358"/>
    <w:rsid w:val="0000128D"/>
    <w:rsid w:val="000022A7"/>
    <w:rsid w:val="00027BE8"/>
    <w:rsid w:val="000361DA"/>
    <w:rsid w:val="000513AB"/>
    <w:rsid w:val="00055964"/>
    <w:rsid w:val="000658FF"/>
    <w:rsid w:val="00086292"/>
    <w:rsid w:val="000919B5"/>
    <w:rsid w:val="000977C4"/>
    <w:rsid w:val="000B036A"/>
    <w:rsid w:val="000B0FC8"/>
    <w:rsid w:val="000C0D4F"/>
    <w:rsid w:val="000C4E9D"/>
    <w:rsid w:val="000D4FB5"/>
    <w:rsid w:val="000E04E8"/>
    <w:rsid w:val="000E0D7D"/>
    <w:rsid w:val="000E4417"/>
    <w:rsid w:val="000E67EC"/>
    <w:rsid w:val="000F6781"/>
    <w:rsid w:val="00104656"/>
    <w:rsid w:val="00106144"/>
    <w:rsid w:val="001070A3"/>
    <w:rsid w:val="00107EA8"/>
    <w:rsid w:val="00123097"/>
    <w:rsid w:val="00126586"/>
    <w:rsid w:val="00135FF6"/>
    <w:rsid w:val="001417D2"/>
    <w:rsid w:val="00152730"/>
    <w:rsid w:val="0017305E"/>
    <w:rsid w:val="001802F2"/>
    <w:rsid w:val="001819E2"/>
    <w:rsid w:val="00183402"/>
    <w:rsid w:val="001933D3"/>
    <w:rsid w:val="0019482E"/>
    <w:rsid w:val="001A5D9F"/>
    <w:rsid w:val="001B0C23"/>
    <w:rsid w:val="001B2B02"/>
    <w:rsid w:val="001B6893"/>
    <w:rsid w:val="001B72CC"/>
    <w:rsid w:val="001C5F1B"/>
    <w:rsid w:val="001D4517"/>
    <w:rsid w:val="001E2FF6"/>
    <w:rsid w:val="001E628E"/>
    <w:rsid w:val="00202CEC"/>
    <w:rsid w:val="00214795"/>
    <w:rsid w:val="00226A21"/>
    <w:rsid w:val="00242DE1"/>
    <w:rsid w:val="00254ACD"/>
    <w:rsid w:val="00256AD7"/>
    <w:rsid w:val="002706EF"/>
    <w:rsid w:val="00284770"/>
    <w:rsid w:val="00284921"/>
    <w:rsid w:val="002902AF"/>
    <w:rsid w:val="00294DE1"/>
    <w:rsid w:val="002A21AE"/>
    <w:rsid w:val="002A4952"/>
    <w:rsid w:val="002A648B"/>
    <w:rsid w:val="002B54CF"/>
    <w:rsid w:val="002C2859"/>
    <w:rsid w:val="002C58BE"/>
    <w:rsid w:val="002C64A6"/>
    <w:rsid w:val="002D5F06"/>
    <w:rsid w:val="002E2632"/>
    <w:rsid w:val="002F23FF"/>
    <w:rsid w:val="003003B3"/>
    <w:rsid w:val="00311510"/>
    <w:rsid w:val="00312E82"/>
    <w:rsid w:val="00317580"/>
    <w:rsid w:val="00322B2C"/>
    <w:rsid w:val="003301BE"/>
    <w:rsid w:val="003479C3"/>
    <w:rsid w:val="00347A29"/>
    <w:rsid w:val="00370008"/>
    <w:rsid w:val="00370BCF"/>
    <w:rsid w:val="003819F5"/>
    <w:rsid w:val="003A2443"/>
    <w:rsid w:val="003C4656"/>
    <w:rsid w:val="003C55DA"/>
    <w:rsid w:val="003D62AD"/>
    <w:rsid w:val="003E1BEB"/>
    <w:rsid w:val="00413444"/>
    <w:rsid w:val="00421ECF"/>
    <w:rsid w:val="00427F77"/>
    <w:rsid w:val="00433126"/>
    <w:rsid w:val="00452EB0"/>
    <w:rsid w:val="004652CF"/>
    <w:rsid w:val="004661EC"/>
    <w:rsid w:val="00466EF9"/>
    <w:rsid w:val="0047659F"/>
    <w:rsid w:val="004905B1"/>
    <w:rsid w:val="00494BD4"/>
    <w:rsid w:val="00495880"/>
    <w:rsid w:val="00497C5E"/>
    <w:rsid w:val="004A2D5C"/>
    <w:rsid w:val="004A485E"/>
    <w:rsid w:val="004A4E90"/>
    <w:rsid w:val="004B28CE"/>
    <w:rsid w:val="004B2971"/>
    <w:rsid w:val="004B3E63"/>
    <w:rsid w:val="004B7D6C"/>
    <w:rsid w:val="004C50FA"/>
    <w:rsid w:val="004D0E9C"/>
    <w:rsid w:val="004F0AE7"/>
    <w:rsid w:val="004F33BF"/>
    <w:rsid w:val="00507192"/>
    <w:rsid w:val="00510C51"/>
    <w:rsid w:val="00511884"/>
    <w:rsid w:val="00524B69"/>
    <w:rsid w:val="00527531"/>
    <w:rsid w:val="00527864"/>
    <w:rsid w:val="00533E0A"/>
    <w:rsid w:val="00534CC0"/>
    <w:rsid w:val="0054061F"/>
    <w:rsid w:val="005406B5"/>
    <w:rsid w:val="00542AFD"/>
    <w:rsid w:val="00543D4B"/>
    <w:rsid w:val="005441E5"/>
    <w:rsid w:val="00550893"/>
    <w:rsid w:val="00562073"/>
    <w:rsid w:val="00562726"/>
    <w:rsid w:val="00570A7C"/>
    <w:rsid w:val="00570D54"/>
    <w:rsid w:val="0057585A"/>
    <w:rsid w:val="005764EE"/>
    <w:rsid w:val="00583EF5"/>
    <w:rsid w:val="00594664"/>
    <w:rsid w:val="0059529B"/>
    <w:rsid w:val="005A0E02"/>
    <w:rsid w:val="005E2E87"/>
    <w:rsid w:val="005F54C7"/>
    <w:rsid w:val="005F5CE4"/>
    <w:rsid w:val="006017B4"/>
    <w:rsid w:val="00613251"/>
    <w:rsid w:val="0062200D"/>
    <w:rsid w:val="00625564"/>
    <w:rsid w:val="00665999"/>
    <w:rsid w:val="0068234C"/>
    <w:rsid w:val="00682F59"/>
    <w:rsid w:val="006C4EE7"/>
    <w:rsid w:val="006C5A37"/>
    <w:rsid w:val="006D7D01"/>
    <w:rsid w:val="006E3CCA"/>
    <w:rsid w:val="006E411D"/>
    <w:rsid w:val="006E4F34"/>
    <w:rsid w:val="006E607A"/>
    <w:rsid w:val="006E7FB8"/>
    <w:rsid w:val="00703FBA"/>
    <w:rsid w:val="00711F29"/>
    <w:rsid w:val="00715651"/>
    <w:rsid w:val="00721069"/>
    <w:rsid w:val="007369FC"/>
    <w:rsid w:val="00740935"/>
    <w:rsid w:val="00740DDD"/>
    <w:rsid w:val="00744F43"/>
    <w:rsid w:val="007549D0"/>
    <w:rsid w:val="00760413"/>
    <w:rsid w:val="007760E1"/>
    <w:rsid w:val="007A5B9B"/>
    <w:rsid w:val="007B479E"/>
    <w:rsid w:val="007B5579"/>
    <w:rsid w:val="007B570B"/>
    <w:rsid w:val="007C6840"/>
    <w:rsid w:val="007D0E78"/>
    <w:rsid w:val="007D1A33"/>
    <w:rsid w:val="007D7A9B"/>
    <w:rsid w:val="007F126E"/>
    <w:rsid w:val="007F3FD1"/>
    <w:rsid w:val="007F7D1F"/>
    <w:rsid w:val="008246A8"/>
    <w:rsid w:val="00827FCB"/>
    <w:rsid w:val="00835E79"/>
    <w:rsid w:val="0086217C"/>
    <w:rsid w:val="008625C9"/>
    <w:rsid w:val="00862CCE"/>
    <w:rsid w:val="0087126F"/>
    <w:rsid w:val="00876B09"/>
    <w:rsid w:val="008948F5"/>
    <w:rsid w:val="00897AA2"/>
    <w:rsid w:val="008A37C4"/>
    <w:rsid w:val="008C1BDA"/>
    <w:rsid w:val="008D141A"/>
    <w:rsid w:val="008E6114"/>
    <w:rsid w:val="008F5BE6"/>
    <w:rsid w:val="00901A7E"/>
    <w:rsid w:val="00904BAE"/>
    <w:rsid w:val="00920000"/>
    <w:rsid w:val="00934DA8"/>
    <w:rsid w:val="00944C34"/>
    <w:rsid w:val="009462FD"/>
    <w:rsid w:val="009537BD"/>
    <w:rsid w:val="009558DF"/>
    <w:rsid w:val="00971363"/>
    <w:rsid w:val="00974CA7"/>
    <w:rsid w:val="00977BBE"/>
    <w:rsid w:val="00996A34"/>
    <w:rsid w:val="009A64C7"/>
    <w:rsid w:val="009B0899"/>
    <w:rsid w:val="009B6573"/>
    <w:rsid w:val="009D2B80"/>
    <w:rsid w:val="009E6DD3"/>
    <w:rsid w:val="009F0410"/>
    <w:rsid w:val="00A10F7C"/>
    <w:rsid w:val="00A14D9F"/>
    <w:rsid w:val="00A1723F"/>
    <w:rsid w:val="00A22423"/>
    <w:rsid w:val="00A23801"/>
    <w:rsid w:val="00A31542"/>
    <w:rsid w:val="00A32CFF"/>
    <w:rsid w:val="00A43101"/>
    <w:rsid w:val="00A5261A"/>
    <w:rsid w:val="00A53470"/>
    <w:rsid w:val="00A56D39"/>
    <w:rsid w:val="00A57412"/>
    <w:rsid w:val="00A94B02"/>
    <w:rsid w:val="00AA0779"/>
    <w:rsid w:val="00AA7064"/>
    <w:rsid w:val="00AA78E1"/>
    <w:rsid w:val="00AB4778"/>
    <w:rsid w:val="00AB685B"/>
    <w:rsid w:val="00AC4F25"/>
    <w:rsid w:val="00AE2F46"/>
    <w:rsid w:val="00AE78AC"/>
    <w:rsid w:val="00AF22C7"/>
    <w:rsid w:val="00AF7CA9"/>
    <w:rsid w:val="00B11244"/>
    <w:rsid w:val="00B25FF2"/>
    <w:rsid w:val="00B35CC7"/>
    <w:rsid w:val="00B379C4"/>
    <w:rsid w:val="00B424E2"/>
    <w:rsid w:val="00B4397D"/>
    <w:rsid w:val="00B5741D"/>
    <w:rsid w:val="00B603CA"/>
    <w:rsid w:val="00B628FE"/>
    <w:rsid w:val="00B66CAF"/>
    <w:rsid w:val="00B81773"/>
    <w:rsid w:val="00B82480"/>
    <w:rsid w:val="00B8491E"/>
    <w:rsid w:val="00B90171"/>
    <w:rsid w:val="00BA573A"/>
    <w:rsid w:val="00BA77FF"/>
    <w:rsid w:val="00BB0057"/>
    <w:rsid w:val="00BB2514"/>
    <w:rsid w:val="00BB2BE0"/>
    <w:rsid w:val="00BB4BF9"/>
    <w:rsid w:val="00BB6706"/>
    <w:rsid w:val="00BC035C"/>
    <w:rsid w:val="00BC4C7A"/>
    <w:rsid w:val="00BD7FC2"/>
    <w:rsid w:val="00BE6201"/>
    <w:rsid w:val="00BF0C4E"/>
    <w:rsid w:val="00BF3417"/>
    <w:rsid w:val="00BF4615"/>
    <w:rsid w:val="00C33EE3"/>
    <w:rsid w:val="00C36B51"/>
    <w:rsid w:val="00C37412"/>
    <w:rsid w:val="00C52452"/>
    <w:rsid w:val="00C61D85"/>
    <w:rsid w:val="00C642ED"/>
    <w:rsid w:val="00C70FCD"/>
    <w:rsid w:val="00C73048"/>
    <w:rsid w:val="00C734D1"/>
    <w:rsid w:val="00C83F0C"/>
    <w:rsid w:val="00C857F7"/>
    <w:rsid w:val="00C87825"/>
    <w:rsid w:val="00C95469"/>
    <w:rsid w:val="00CB2E18"/>
    <w:rsid w:val="00CC3309"/>
    <w:rsid w:val="00CC5183"/>
    <w:rsid w:val="00CD2ED8"/>
    <w:rsid w:val="00CE3D10"/>
    <w:rsid w:val="00D01BE1"/>
    <w:rsid w:val="00D0435F"/>
    <w:rsid w:val="00D21EB2"/>
    <w:rsid w:val="00D872E4"/>
    <w:rsid w:val="00D87380"/>
    <w:rsid w:val="00D935E0"/>
    <w:rsid w:val="00D96E34"/>
    <w:rsid w:val="00DD2F3A"/>
    <w:rsid w:val="00DE03E2"/>
    <w:rsid w:val="00DF1E37"/>
    <w:rsid w:val="00E02403"/>
    <w:rsid w:val="00E10FC0"/>
    <w:rsid w:val="00E22D83"/>
    <w:rsid w:val="00E27C1F"/>
    <w:rsid w:val="00E3342C"/>
    <w:rsid w:val="00E3780E"/>
    <w:rsid w:val="00E401E6"/>
    <w:rsid w:val="00E406EE"/>
    <w:rsid w:val="00E44B24"/>
    <w:rsid w:val="00E52691"/>
    <w:rsid w:val="00E55F7E"/>
    <w:rsid w:val="00E6019D"/>
    <w:rsid w:val="00E60399"/>
    <w:rsid w:val="00E64384"/>
    <w:rsid w:val="00E755A1"/>
    <w:rsid w:val="00E76E69"/>
    <w:rsid w:val="00E80532"/>
    <w:rsid w:val="00E9286D"/>
    <w:rsid w:val="00EA1325"/>
    <w:rsid w:val="00EA4358"/>
    <w:rsid w:val="00EC278A"/>
    <w:rsid w:val="00ED169C"/>
    <w:rsid w:val="00ED71B0"/>
    <w:rsid w:val="00EE709A"/>
    <w:rsid w:val="00EE7DA6"/>
    <w:rsid w:val="00F2048A"/>
    <w:rsid w:val="00F21E7A"/>
    <w:rsid w:val="00F2370A"/>
    <w:rsid w:val="00F3291E"/>
    <w:rsid w:val="00F33561"/>
    <w:rsid w:val="00F40E65"/>
    <w:rsid w:val="00F510B2"/>
    <w:rsid w:val="00F53ADD"/>
    <w:rsid w:val="00F66D5E"/>
    <w:rsid w:val="00F70386"/>
    <w:rsid w:val="00F72E05"/>
    <w:rsid w:val="00F7457F"/>
    <w:rsid w:val="00F76B0E"/>
    <w:rsid w:val="00F87BB5"/>
    <w:rsid w:val="00F9637D"/>
    <w:rsid w:val="00FA052E"/>
    <w:rsid w:val="00FA0F54"/>
    <w:rsid w:val="00FB2B2C"/>
    <w:rsid w:val="00FB4257"/>
    <w:rsid w:val="00FC0758"/>
    <w:rsid w:val="00FC223C"/>
    <w:rsid w:val="00FD0182"/>
    <w:rsid w:val="00FD3267"/>
    <w:rsid w:val="00FD3D02"/>
    <w:rsid w:val="00FD41FF"/>
    <w:rsid w:val="00FE3A98"/>
    <w:rsid w:val="00FF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35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9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999"/>
    <w:rPr>
      <w:rFonts w:ascii="Tahoma" w:eastAsia="Arial Unicode MS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35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9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999"/>
    <w:rPr>
      <w:rFonts w:ascii="Tahoma" w:eastAsia="Arial Unicode MS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8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792CA-D575-4F72-8224-2B09B8008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2020-12-30T05:34:00Z</cp:lastPrinted>
  <dcterms:created xsi:type="dcterms:W3CDTF">2020-12-30T05:35:00Z</dcterms:created>
  <dcterms:modified xsi:type="dcterms:W3CDTF">2023-01-30T11:40:00Z</dcterms:modified>
</cp:coreProperties>
</file>